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6331E2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6B7CD5">
        <w:rPr>
          <w:rFonts w:ascii="Garamond" w:hAnsi="Garamond"/>
          <w:sz w:val="24"/>
          <w:szCs w:val="24"/>
        </w:rPr>
        <w:t>4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2BA1A6B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7CD5" w:rsidRPr="00BF362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https://zakazky.zcu.cz/contract_display_6544.html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049D71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B7CD5">
        <w:rPr>
          <w:rFonts w:ascii="Garamond" w:hAnsi="Garamond" w:cs="Arial"/>
          <w:sz w:val="22"/>
          <w:szCs w:val="22"/>
        </w:rPr>
        <w:t>05.02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B37E" w14:textId="77777777" w:rsidR="00F33DF2" w:rsidRDefault="00F33DF2" w:rsidP="00795AAC">
      <w:r>
        <w:separator/>
      </w:r>
    </w:p>
  </w:endnote>
  <w:endnote w:type="continuationSeparator" w:id="0">
    <w:p w14:paraId="139C2166" w14:textId="77777777" w:rsidR="00F33DF2" w:rsidRDefault="00F33D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61F2" w14:textId="77777777" w:rsidR="00F33DF2" w:rsidRDefault="00F33DF2" w:rsidP="00795AAC">
      <w:r>
        <w:separator/>
      </w:r>
    </w:p>
  </w:footnote>
  <w:footnote w:type="continuationSeparator" w:id="0">
    <w:p w14:paraId="6DA11388" w14:textId="77777777" w:rsidR="00F33DF2" w:rsidRDefault="00F33D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cLs0pX/55uYXbupu1ulDGNUTb53BQZ0yQcgdoOmTiZE=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EnY7kZ37HCClFArYbTQNyDtvJlMtlRI6BpcRxklfkI4=</DigestValue>
    </Reference>
  </SignedInfo>
  <SignatureValue>MdRBtLI0ScYVHhTQrjRP5yvsZDJgjo0Alb5l1MNcoAMmbxUUdUYItrnuDISoV+3Qd4EDDREVXRF1
Ok8yLSmZzvcE4cmf9CAuH8EmmW4EE5jZNGSJUR18mFDE1yXwkIPfk+fs6rhNfmnSnzUi4G40Cor3
DGpwQUecPmrqNkODt8GhJB9G4dCw0TrJDsEWIf2vtnRnFBKDgyZbNi0MZd6fi9jdPdkMiTK/Uf0q
vaDSw2VkU2vPlBxTIajReA75ybxPTcgbmfjFUw6t+f6Y5PviKKePMIQHbFIwGKbr71ztWCLmIRzR
YJGuBAgL+2K5bBCWxTXymWpdVmkW2zbipVH8yg==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a36WImaMk4J5uKQefnftmUUXT6pqCRyDQnxOY72Zb34=</DigestValue>
      </Reference>
      <Reference URI="/word/document.xml?ContentType=application/vnd.openxmlformats-officedocument.wordprocessingml.document.main+xml">
        <DigestMethod Algorithm="http://www.w3.org/2001/04/xmlenc#sha256"/>
        <DigestValue>pfv20JLn7O1nWJGQjlyLpJhYgXzZ27okLmoZDDANJjk=</DigestValue>
      </Reference>
      <Reference URI="/word/endnotes.xml?ContentType=application/vnd.openxmlformats-officedocument.wordprocessingml.endnotes+xml">
        <DigestMethod Algorithm="http://www.w3.org/2001/04/xmlenc#sha256"/>
        <DigestValue>VF0L0kaQi59+lLhT2drOhrGOdXsj9xLr6hzBOdrCZ9g=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AOOZARUplIIIT9P/V9b2Kz/bBYB0Hb9DijnVz++bCYk=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Q5YkfOR5oxOBzLcIKpmlfp5j2s5JLHv0hKLke++1BcI=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2024-01-19T10:24:36Z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2024-01-19T10:24:36Z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111</cp:revision>
  <cp:lastPrinted>2018-08-08T13:48:00Z</cp:lastPrinted>
  <dcterms:created xsi:type="dcterms:W3CDTF">2021-09-20T07:59:00Z</dcterms:created>
  <dcterms:modified xsi:type="dcterms:W3CDTF">2024-01-19T10:24:00Z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